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690EB6FE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1EAAD65" w14:textId="77777777" w:rsidR="00311047" w:rsidRPr="00311047" w:rsidRDefault="00311047" w:rsidP="00630425">
      <w:pPr>
        <w:spacing w:line="360" w:lineRule="auto"/>
        <w:jc w:val="center"/>
        <w:rPr>
          <w:rFonts w:asciiTheme="minorHAnsi" w:hAnsiTheme="minorHAnsi" w:cstheme="minorHAnsi"/>
          <w:sz w:val="16"/>
          <w:szCs w:val="16"/>
        </w:rPr>
      </w:pPr>
    </w:p>
    <w:p w14:paraId="4558EE82" w14:textId="24C3BA94" w:rsidR="008E5174" w:rsidRPr="00B92AB7" w:rsidRDefault="008E5174" w:rsidP="008E5174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>Utwardzenie dróg gruntowych na ul. Topazowej (</w:t>
      </w:r>
      <w:r w:rsidR="00DF60C9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 w:rsidRPr="00EB1C63">
        <w:rPr>
          <w:rFonts w:ascii="Calibri" w:hAnsi="Calibri" w:cs="Calibri"/>
          <w:b/>
          <w:bCs/>
          <w:sz w:val="28"/>
          <w:szCs w:val="28"/>
        </w:rPr>
        <w:t>”</w:t>
      </w:r>
    </w:p>
    <w:p w14:paraId="559BF82A" w14:textId="77777777" w:rsidR="00311047" w:rsidRDefault="00311047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</w:p>
    <w:p w14:paraId="16316E5B" w14:textId="3E261261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="00011ADF">
        <w:rPr>
          <w:rFonts w:asciiTheme="minorHAnsi" w:hAnsiTheme="minorHAnsi" w:cstheme="minorHAnsi"/>
          <w:sz w:val="22"/>
          <w:szCs w:val="22"/>
        </w:rPr>
        <w:t>Pzp</w:t>
      </w:r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</w:t>
      </w:r>
    </w:p>
    <w:p w14:paraId="065EECC5" w14:textId="53C54115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155F78D4" w14:textId="17DD682F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3EBD61EB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w oryginale,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2C4AE0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AA0C5" w14:textId="77777777" w:rsidR="00FE4065" w:rsidRDefault="00FE4065">
      <w:r>
        <w:separator/>
      </w:r>
    </w:p>
  </w:endnote>
  <w:endnote w:type="continuationSeparator" w:id="0">
    <w:p w14:paraId="5F39D609" w14:textId="77777777" w:rsidR="00FE4065" w:rsidRDefault="00FE4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4A76" w14:textId="77777777" w:rsidR="00FE4065" w:rsidRDefault="00FE4065">
      <w:r>
        <w:separator/>
      </w:r>
    </w:p>
  </w:footnote>
  <w:footnote w:type="continuationSeparator" w:id="0">
    <w:p w14:paraId="7828003E" w14:textId="77777777" w:rsidR="00FE4065" w:rsidRDefault="00FE4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6CCE672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CA07EA" w:rsidRPr="006B3E06">
      <w:rPr>
        <w:rFonts w:ascii="Calibri" w:hAnsi="Calibri"/>
        <w:sz w:val="24"/>
        <w:szCs w:val="24"/>
      </w:rPr>
      <w:t>NZ.2531.</w:t>
    </w:r>
    <w:r w:rsidR="008E5174">
      <w:rPr>
        <w:rFonts w:ascii="Calibri" w:hAnsi="Calibri"/>
        <w:sz w:val="24"/>
        <w:szCs w:val="24"/>
      </w:rPr>
      <w:t>44</w:t>
    </w:r>
    <w:r w:rsidR="00CA07EA" w:rsidRPr="006B3E06">
      <w:rPr>
        <w:rFonts w:ascii="Calibri" w:hAnsi="Calibri"/>
        <w:sz w:val="24"/>
        <w:szCs w:val="24"/>
      </w:rPr>
      <w:t>.202</w:t>
    </w:r>
    <w:r w:rsidR="00311047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E5174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0F88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61D0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97A29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18A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EF2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4AE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2F78CA"/>
    <w:rsid w:val="00301A2B"/>
    <w:rsid w:val="0030445D"/>
    <w:rsid w:val="00311047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1207"/>
    <w:rsid w:val="00366BA2"/>
    <w:rsid w:val="00370785"/>
    <w:rsid w:val="00371BE9"/>
    <w:rsid w:val="00371E9D"/>
    <w:rsid w:val="00373DA2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067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355D8"/>
    <w:rsid w:val="00440837"/>
    <w:rsid w:val="004513BA"/>
    <w:rsid w:val="0045288A"/>
    <w:rsid w:val="00453E8E"/>
    <w:rsid w:val="00460F4D"/>
    <w:rsid w:val="00462733"/>
    <w:rsid w:val="0046288C"/>
    <w:rsid w:val="00473D6D"/>
    <w:rsid w:val="0047764B"/>
    <w:rsid w:val="00477B63"/>
    <w:rsid w:val="00481081"/>
    <w:rsid w:val="0048191D"/>
    <w:rsid w:val="00483373"/>
    <w:rsid w:val="00483439"/>
    <w:rsid w:val="00492B1F"/>
    <w:rsid w:val="00496841"/>
    <w:rsid w:val="004A089C"/>
    <w:rsid w:val="004A483D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3C16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68CA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B3E06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2C4A"/>
    <w:rsid w:val="007C7B59"/>
    <w:rsid w:val="007D41DF"/>
    <w:rsid w:val="007D4489"/>
    <w:rsid w:val="007D7C94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5174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1515E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791A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D7B92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3C47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029"/>
    <w:rsid w:val="00C9554C"/>
    <w:rsid w:val="00C95D2B"/>
    <w:rsid w:val="00C96444"/>
    <w:rsid w:val="00C970A4"/>
    <w:rsid w:val="00CA07EA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E695D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6DF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36ED"/>
    <w:rsid w:val="00DA4602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A2F"/>
    <w:rsid w:val="00DD5D80"/>
    <w:rsid w:val="00DD6B8B"/>
    <w:rsid w:val="00DE0FF3"/>
    <w:rsid w:val="00DE7BA5"/>
    <w:rsid w:val="00DF5716"/>
    <w:rsid w:val="00DF60C9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1E5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0C13"/>
    <w:rsid w:val="00FA2D38"/>
    <w:rsid w:val="00FA3359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4065"/>
    <w:rsid w:val="00FE62B7"/>
    <w:rsid w:val="00FE6F7C"/>
    <w:rsid w:val="00FE77A1"/>
    <w:rsid w:val="00FE7A48"/>
    <w:rsid w:val="00FF00B9"/>
    <w:rsid w:val="00FF23B4"/>
    <w:rsid w:val="00FF3012"/>
    <w:rsid w:val="00FF3FC7"/>
    <w:rsid w:val="00FF4C22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39</cp:revision>
  <cp:lastPrinted>2024-08-29T06:30:00Z</cp:lastPrinted>
  <dcterms:created xsi:type="dcterms:W3CDTF">2021-06-28T12:15:00Z</dcterms:created>
  <dcterms:modified xsi:type="dcterms:W3CDTF">2025-08-27T07:35:00Z</dcterms:modified>
</cp:coreProperties>
</file>